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DC2155">
        <w:rPr>
          <w:b/>
          <w:color w:val="auto"/>
          <w:sz w:val="22"/>
          <w:szCs w:val="22"/>
        </w:rPr>
        <w:t>8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664CE2" w:rsidRPr="00830DF7" w:rsidRDefault="00664CE2" w:rsidP="00664CE2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612943" w:rsidRPr="00612943" w:rsidRDefault="00612943" w:rsidP="00612943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612943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Szpital Specjalistyczny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im. Edmunda Biernackiego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ul. Żeromskiego 22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39-300 Miele</w:t>
      </w:r>
      <w:r w:rsidR="00CA531A">
        <w:rPr>
          <w:rFonts w:cs="Times New Roman"/>
          <w:kern w:val="2"/>
          <w:sz w:val="20"/>
          <w:szCs w:val="20"/>
        </w:rPr>
        <w:t>c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NIP: 8171750893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REGON: 000308637</w:t>
      </w:r>
    </w:p>
    <w:p w:rsidR="00612943" w:rsidRPr="00612943" w:rsidRDefault="00612943" w:rsidP="00612943">
      <w:pPr>
        <w:ind w:left="5954"/>
        <w:jc w:val="center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r w:rsidRPr="00612943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083202" w:rsidRPr="00830DF7" w:rsidRDefault="00083202" w:rsidP="00664CE2">
      <w:pPr>
        <w:rPr>
          <w:rFonts w:cs="Times New Roman"/>
          <w:color w:val="auto"/>
          <w:sz w:val="21"/>
          <w:szCs w:val="21"/>
        </w:rPr>
      </w:pPr>
    </w:p>
    <w:p w:rsidR="00DA3845" w:rsidRPr="008C3284" w:rsidRDefault="00DA3845">
      <w:pPr>
        <w:jc w:val="both"/>
        <w:rPr>
          <w:color w:val="auto"/>
        </w:rPr>
      </w:pPr>
    </w:p>
    <w:p w:rsidR="00DA3845" w:rsidRPr="00415AE2" w:rsidRDefault="00DA3845" w:rsidP="00415AE2">
      <w:pPr>
        <w:jc w:val="center"/>
        <w:rPr>
          <w:caps/>
          <w:color w:val="auto"/>
          <w:kern w:val="24"/>
          <w:sz w:val="20"/>
          <w:szCs w:val="20"/>
        </w:rPr>
      </w:pPr>
      <w:r w:rsidRPr="00415AE2">
        <w:rPr>
          <w:b/>
          <w:caps/>
          <w:color w:val="auto"/>
          <w:kern w:val="24"/>
        </w:rPr>
        <w:t>OŚWIADCZENIE, ŻE OFEROWAN</w:t>
      </w:r>
      <w:r w:rsidR="00415AE2" w:rsidRPr="00415AE2">
        <w:rPr>
          <w:b/>
          <w:caps/>
          <w:color w:val="auto"/>
          <w:kern w:val="24"/>
        </w:rPr>
        <w:t>Y</w:t>
      </w:r>
      <w:r w:rsidRPr="00415AE2">
        <w:rPr>
          <w:b/>
          <w:caps/>
          <w:color w:val="auto"/>
          <w:kern w:val="24"/>
        </w:rPr>
        <w:t xml:space="preserve"> </w:t>
      </w:r>
      <w:r w:rsidR="00415AE2" w:rsidRPr="00415AE2">
        <w:rPr>
          <w:b/>
          <w:caps/>
          <w:color w:val="auto"/>
          <w:kern w:val="24"/>
        </w:rPr>
        <w:t>asortyment posiada dokumenty wymagane przez obowiązujące prawo na podstawie których może być wprowadzony do obrotu i stosowania w placówkach ochrony zdrowia RP</w:t>
      </w:r>
    </w:p>
    <w:p w:rsidR="005A4398" w:rsidRDefault="005A4398" w:rsidP="005A4398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9842DC" w:rsidRPr="008C3284" w:rsidRDefault="009842DC" w:rsidP="005A4398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5A4398" w:rsidRPr="008C3284" w:rsidRDefault="005A4398" w:rsidP="005A4398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8C3284">
        <w:rPr>
          <w:color w:val="auto"/>
          <w:sz w:val="20"/>
          <w:szCs w:val="20"/>
        </w:rPr>
        <w:t xml:space="preserve">Przystępując do postępowania w sprawie udzielenia zamówienia publicznego </w:t>
      </w:r>
      <w:r w:rsidRPr="00530B63">
        <w:rPr>
          <w:b/>
          <w:color w:val="000000" w:themeColor="text1"/>
          <w:sz w:val="20"/>
          <w:szCs w:val="20"/>
        </w:rPr>
        <w:t xml:space="preserve">na </w:t>
      </w:r>
      <w:r w:rsidR="00E11397" w:rsidRPr="00E11397">
        <w:rPr>
          <w:b/>
          <w:color w:val="000000" w:themeColor="text1"/>
          <w:sz w:val="20"/>
          <w:szCs w:val="20"/>
        </w:rPr>
        <w:t xml:space="preserve">sprzedaż i dostawę </w:t>
      </w:r>
      <w:r w:rsidR="00B46AD7" w:rsidRPr="00B46AD7">
        <w:rPr>
          <w:b/>
          <w:color w:val="000000" w:themeColor="text1"/>
          <w:sz w:val="20"/>
          <w:szCs w:val="20"/>
        </w:rPr>
        <w:t>aparatury medycznej dla potrzeb Szpitala Specjalistycznego im. Edmunda Biernackiego w Mielcu</w:t>
      </w:r>
      <w:r w:rsidRPr="00B479A0">
        <w:rPr>
          <w:b/>
          <w:color w:val="000000" w:themeColor="text1"/>
          <w:sz w:val="20"/>
          <w:szCs w:val="20"/>
        </w:rPr>
        <w:t xml:space="preserve">, </w:t>
      </w:r>
      <w:r w:rsidRPr="00DE6C9D">
        <w:rPr>
          <w:rFonts w:cs="Times New Roman"/>
          <w:b/>
          <w:color w:val="auto"/>
          <w:sz w:val="20"/>
          <w:szCs w:val="20"/>
        </w:rPr>
        <w:t xml:space="preserve">znak </w:t>
      </w:r>
      <w:r w:rsidR="00DE6C9D" w:rsidRPr="00DE6C9D">
        <w:rPr>
          <w:rFonts w:cs="Times New Roman"/>
          <w:b/>
          <w:color w:val="auto"/>
          <w:sz w:val="20"/>
          <w:szCs w:val="20"/>
        </w:rPr>
        <w:t>SzS.ZP.261.</w:t>
      </w:r>
      <w:r w:rsidR="00010F02">
        <w:rPr>
          <w:rFonts w:cs="Times New Roman"/>
          <w:b/>
          <w:color w:val="auto"/>
          <w:sz w:val="20"/>
          <w:szCs w:val="20"/>
        </w:rPr>
        <w:t>76</w:t>
      </w:r>
      <w:bookmarkStart w:id="0" w:name="_GoBack"/>
      <w:bookmarkEnd w:id="0"/>
      <w:r w:rsidR="00DE6C9D" w:rsidRPr="00DE6C9D">
        <w:rPr>
          <w:rFonts w:cs="Times New Roman"/>
          <w:b/>
          <w:color w:val="auto"/>
          <w:sz w:val="20"/>
          <w:szCs w:val="20"/>
        </w:rPr>
        <w:t>.2025</w:t>
      </w:r>
      <w:r w:rsidRPr="00DE6C9D">
        <w:rPr>
          <w:color w:val="auto"/>
          <w:sz w:val="20"/>
          <w:szCs w:val="20"/>
        </w:rPr>
        <w:t>,</w:t>
      </w:r>
      <w:r w:rsidRPr="00DE6C9D">
        <w:rPr>
          <w:b/>
          <w:color w:val="auto"/>
          <w:sz w:val="20"/>
          <w:szCs w:val="20"/>
        </w:rPr>
        <w:t xml:space="preserve"> </w:t>
      </w:r>
      <w:r w:rsidRPr="00DE6C9D">
        <w:rPr>
          <w:color w:val="auto"/>
          <w:sz w:val="20"/>
          <w:szCs w:val="20"/>
        </w:rPr>
        <w:t xml:space="preserve">w imieniu reprezentowanej przeze mnie firmy oświadczam, że oferowany asortyment </w:t>
      </w:r>
      <w:r w:rsidRPr="008C3284">
        <w:rPr>
          <w:color w:val="auto"/>
          <w:sz w:val="20"/>
          <w:szCs w:val="20"/>
        </w:rPr>
        <w:t xml:space="preserve">posiada dokumenty wymagane przez </w:t>
      </w:r>
      <w:r>
        <w:rPr>
          <w:color w:val="auto"/>
          <w:sz w:val="20"/>
          <w:szCs w:val="20"/>
        </w:rPr>
        <w:t>obowiązujące</w:t>
      </w:r>
      <w:r w:rsidRPr="008C3284">
        <w:rPr>
          <w:color w:val="auto"/>
          <w:sz w:val="20"/>
          <w:szCs w:val="20"/>
        </w:rPr>
        <w:t xml:space="preserve"> prawo na podstawie których może być wprowadzony do obrotu i stosowania w placówkach ochrony zdrowia RP</w:t>
      </w:r>
      <w:r>
        <w:rPr>
          <w:color w:val="auto"/>
          <w:sz w:val="20"/>
          <w:szCs w:val="20"/>
        </w:rPr>
        <w:t xml:space="preserve"> oraz </w:t>
      </w:r>
      <w:r>
        <w:rPr>
          <w:sz w:val="20"/>
          <w:szCs w:val="20"/>
        </w:rPr>
        <w:t>spełnia wszystkie wymagania i parametry określone przez Zamawiającego w Specyfikacji Warunków Zamówienia</w:t>
      </w:r>
      <w:r w:rsidRPr="008C3284">
        <w:rPr>
          <w:color w:val="auto"/>
          <w:sz w:val="20"/>
          <w:szCs w:val="20"/>
        </w:rPr>
        <w:t>.</w:t>
      </w:r>
    </w:p>
    <w:p w:rsidR="005A4398" w:rsidRPr="00083202" w:rsidRDefault="005A4398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</w:p>
    <w:p w:rsidR="009842DC" w:rsidRDefault="009842DC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</w:p>
    <w:p w:rsidR="009842DC" w:rsidRPr="00083202" w:rsidRDefault="009842DC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</w:p>
    <w:p w:rsidR="00DA3845" w:rsidRPr="008C3284" w:rsidRDefault="00DA3845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DA3845" w:rsidRPr="008C3284" w:rsidRDefault="00DA3845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DA3845" w:rsidRPr="008C3284" w:rsidRDefault="00DA3845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p w:rsidR="00DA3845" w:rsidRPr="008C3284" w:rsidRDefault="00DA3845">
      <w:pPr>
        <w:jc w:val="right"/>
        <w:rPr>
          <w:i/>
          <w:color w:val="auto"/>
        </w:rPr>
      </w:pPr>
    </w:p>
    <w:p w:rsidR="00DA3845" w:rsidRDefault="00DA3845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</w:rPr>
      </w:pPr>
      <w:r w:rsidRPr="008C3284">
        <w:rPr>
          <w:color w:val="auto"/>
          <w:sz w:val="20"/>
          <w:szCs w:val="20"/>
        </w:rPr>
        <w:t>Data: ……………………</w:t>
      </w:r>
    </w:p>
    <w:sectPr w:rsidR="00DA3845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F2C" w:rsidRDefault="00FB5F2C">
      <w:r>
        <w:separator/>
      </w:r>
    </w:p>
  </w:endnote>
  <w:endnote w:type="continuationSeparator" w:id="0">
    <w:p w:rsidR="00FB5F2C" w:rsidRDefault="00FB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F8E" w:rsidRDefault="001E4F81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010F02">
      <w:rPr>
        <w:noProof/>
      </w:rPr>
      <w:t>1</w:t>
    </w:r>
    <w:r>
      <w:fldChar w:fldCharType="end"/>
    </w:r>
  </w:p>
  <w:p w:rsidR="00111EE4" w:rsidRPr="001E4F81" w:rsidRDefault="00111EE4" w:rsidP="00111EE4">
    <w:pPr>
      <w:pStyle w:val="Stopka"/>
    </w:pPr>
    <w:r w:rsidRPr="000129D5">
      <w:rPr>
        <w:sz w:val="18"/>
        <w:szCs w:val="18"/>
      </w:rPr>
      <w:t>Przedmiotowa dostawa finansowana jest w ramach projektu pn: "Zakup urządzeń i wy</w:t>
    </w:r>
    <w:r>
      <w:rPr>
        <w:sz w:val="18"/>
        <w:szCs w:val="18"/>
      </w:rPr>
      <w:t>robów medycznych niezbędnych do </w:t>
    </w:r>
    <w:r w:rsidRPr="000129D5">
      <w:rPr>
        <w:sz w:val="18"/>
        <w:szCs w:val="18"/>
      </w:rPr>
      <w:t>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</w:t>
    </w:r>
    <w:r>
      <w:rPr>
        <w:sz w:val="18"/>
        <w:szCs w:val="18"/>
      </w:rPr>
      <w:t>cji Inwestycja D1.1.1 „Rozwój i </w:t>
    </w:r>
    <w:r w:rsidRPr="000129D5">
      <w:rPr>
        <w:sz w:val="18"/>
        <w:szCs w:val="18"/>
      </w:rPr>
      <w:t>modernizacja infrastruktury centrów opieki wysokospecjalistycznej i innych podmiotów leczniczych”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F2C" w:rsidRDefault="00FB5F2C">
      <w:r>
        <w:separator/>
      </w:r>
    </w:p>
  </w:footnote>
  <w:footnote w:type="continuationSeparator" w:id="0">
    <w:p w:rsidR="00FB5F2C" w:rsidRDefault="00FB5F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EE4" w:rsidRDefault="00111EE4" w:rsidP="00111EE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16ED84C" wp14:editId="046CA18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9E966EA8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7E0E63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01B10CBF"/>
    <w:multiLevelType w:val="multilevel"/>
    <w:tmpl w:val="575E165E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63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A7716EA"/>
    <w:multiLevelType w:val="hybridMultilevel"/>
    <w:tmpl w:val="AB84711E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7">
    <w:nsid w:val="0AE8215D"/>
    <w:multiLevelType w:val="multilevel"/>
    <w:tmpl w:val="6840FBA6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8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10107072"/>
    <w:multiLevelType w:val="hybridMultilevel"/>
    <w:tmpl w:val="B7D28CB4"/>
    <w:lvl w:ilvl="0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123A7563"/>
    <w:multiLevelType w:val="hybridMultilevel"/>
    <w:tmpl w:val="4142D5B2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2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1AB723FC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1DC24B7B"/>
    <w:multiLevelType w:val="hybridMultilevel"/>
    <w:tmpl w:val="21ECB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1E031B7F"/>
    <w:multiLevelType w:val="hybridMultilevel"/>
    <w:tmpl w:val="0E202700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7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>
    <w:nsid w:val="237448EF"/>
    <w:multiLevelType w:val="hybridMultilevel"/>
    <w:tmpl w:val="72187E44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9">
    <w:nsid w:val="26DA2CCB"/>
    <w:multiLevelType w:val="hybridMultilevel"/>
    <w:tmpl w:val="392223AC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80">
    <w:nsid w:val="2B2C5FA9"/>
    <w:multiLevelType w:val="multilevel"/>
    <w:tmpl w:val="5DDAE00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1">
    <w:nsid w:val="2E1173D7"/>
    <w:multiLevelType w:val="hybridMultilevel"/>
    <w:tmpl w:val="87F67A1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3">
    <w:nsid w:val="34991E58"/>
    <w:multiLevelType w:val="hybridMultilevel"/>
    <w:tmpl w:val="788C1C96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4">
    <w:nsid w:val="34EA2947"/>
    <w:multiLevelType w:val="multilevel"/>
    <w:tmpl w:val="7FE8793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85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37ED3DEB"/>
    <w:multiLevelType w:val="hybridMultilevel"/>
    <w:tmpl w:val="4F7C9F1C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>
    <w:nsid w:val="38B660A2"/>
    <w:multiLevelType w:val="hybridMultilevel"/>
    <w:tmpl w:val="D1982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92C1300"/>
    <w:multiLevelType w:val="hybridMultilevel"/>
    <w:tmpl w:val="177692CE"/>
    <w:lvl w:ilvl="0" w:tplc="E918DE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9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0">
    <w:nsid w:val="417971B3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1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>
    <w:nsid w:val="4D306863"/>
    <w:multiLevelType w:val="hybridMultilevel"/>
    <w:tmpl w:val="BAB8B5E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3">
    <w:nsid w:val="4D9179F2"/>
    <w:multiLevelType w:val="hybridMultilevel"/>
    <w:tmpl w:val="FC80675E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4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5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6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7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>
    <w:nsid w:val="58F50439"/>
    <w:multiLevelType w:val="hybridMultilevel"/>
    <w:tmpl w:val="ED4AE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F394AFB"/>
    <w:multiLevelType w:val="multilevel"/>
    <w:tmpl w:val="7C60D7FA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02">
    <w:nsid w:val="61EA1423"/>
    <w:multiLevelType w:val="hybridMultilevel"/>
    <w:tmpl w:val="741E176A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103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05">
    <w:nsid w:val="6E044DBE"/>
    <w:multiLevelType w:val="hybridMultilevel"/>
    <w:tmpl w:val="9158414E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>
    <w:nsid w:val="6F0E4BFC"/>
    <w:multiLevelType w:val="hybridMultilevel"/>
    <w:tmpl w:val="B0B21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7AA85E62"/>
    <w:multiLevelType w:val="hybridMultilevel"/>
    <w:tmpl w:val="8ADE0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AFE36B3"/>
    <w:multiLevelType w:val="multilevel"/>
    <w:tmpl w:val="55A2928C"/>
    <w:lvl w:ilvl="0">
      <w:start w:val="1"/>
      <w:numFmt w:val="lowerLetter"/>
      <w:lvlText w:val="%1)"/>
      <w:lvlJc w:val="left"/>
      <w:pPr>
        <w:tabs>
          <w:tab w:val="num" w:pos="339"/>
        </w:tabs>
        <w:ind w:left="69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39"/>
        </w:tabs>
        <w:ind w:left="1419" w:hanging="360"/>
      </w:pPr>
    </w:lvl>
    <w:lvl w:ilvl="2">
      <w:start w:val="1"/>
      <w:numFmt w:val="bullet"/>
      <w:lvlText w:val=""/>
      <w:lvlJc w:val="left"/>
      <w:pPr>
        <w:tabs>
          <w:tab w:val="num" w:pos="339"/>
        </w:tabs>
        <w:ind w:left="2139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13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4">
    <w:nsid w:val="7CD845EC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12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23"/>
  </w:num>
  <w:num w:numId="15">
    <w:abstractNumId w:val="24"/>
  </w:num>
  <w:num w:numId="16">
    <w:abstractNumId w:val="25"/>
  </w:num>
  <w:num w:numId="17">
    <w:abstractNumId w:val="26"/>
  </w:num>
  <w:num w:numId="18">
    <w:abstractNumId w:val="29"/>
  </w:num>
  <w:num w:numId="19">
    <w:abstractNumId w:val="47"/>
  </w:num>
  <w:num w:numId="20">
    <w:abstractNumId w:val="73"/>
  </w:num>
  <w:num w:numId="21">
    <w:abstractNumId w:val="114"/>
  </w:num>
  <w:num w:numId="22">
    <w:abstractNumId w:val="63"/>
  </w:num>
  <w:num w:numId="23">
    <w:abstractNumId w:val="89"/>
  </w:num>
  <w:num w:numId="24">
    <w:abstractNumId w:val="69"/>
  </w:num>
  <w:num w:numId="25">
    <w:abstractNumId w:val="110"/>
  </w:num>
  <w:num w:numId="26">
    <w:abstractNumId w:val="103"/>
  </w:num>
  <w:num w:numId="27">
    <w:abstractNumId w:val="68"/>
  </w:num>
  <w:num w:numId="28">
    <w:abstractNumId w:val="77"/>
  </w:num>
  <w:num w:numId="29">
    <w:abstractNumId w:val="96"/>
  </w:num>
  <w:num w:numId="30">
    <w:abstractNumId w:val="107"/>
  </w:num>
  <w:num w:numId="31">
    <w:abstractNumId w:val="85"/>
  </w:num>
  <w:num w:numId="32">
    <w:abstractNumId w:val="65"/>
  </w:num>
  <w:num w:numId="33">
    <w:abstractNumId w:val="64"/>
  </w:num>
  <w:num w:numId="34">
    <w:abstractNumId w:val="100"/>
  </w:num>
  <w:num w:numId="35">
    <w:abstractNumId w:val="97"/>
  </w:num>
  <w:num w:numId="36">
    <w:abstractNumId w:val="94"/>
  </w:num>
  <w:num w:numId="37">
    <w:abstractNumId w:val="99"/>
  </w:num>
  <w:num w:numId="38">
    <w:abstractNumId w:val="109"/>
  </w:num>
  <w:num w:numId="39">
    <w:abstractNumId w:val="91"/>
  </w:num>
  <w:num w:numId="40">
    <w:abstractNumId w:val="74"/>
  </w:num>
  <w:num w:numId="41">
    <w:abstractNumId w:val="70"/>
  </w:num>
  <w:num w:numId="42">
    <w:abstractNumId w:val="66"/>
  </w:num>
  <w:num w:numId="43">
    <w:abstractNumId w:val="82"/>
  </w:num>
  <w:num w:numId="44">
    <w:abstractNumId w:val="104"/>
  </w:num>
  <w:num w:numId="45">
    <w:abstractNumId w:val="113"/>
  </w:num>
  <w:num w:numId="46">
    <w:abstractNumId w:val="80"/>
  </w:num>
  <w:num w:numId="47">
    <w:abstractNumId w:val="106"/>
  </w:num>
  <w:num w:numId="48">
    <w:abstractNumId w:val="112"/>
  </w:num>
  <w:num w:numId="49">
    <w:abstractNumId w:val="84"/>
  </w:num>
  <w:num w:numId="50">
    <w:abstractNumId w:val="67"/>
  </w:num>
  <w:num w:numId="51">
    <w:abstractNumId w:val="87"/>
  </w:num>
  <w:num w:numId="52">
    <w:abstractNumId w:val="10"/>
  </w:num>
  <w:num w:numId="53">
    <w:abstractNumId w:val="111"/>
  </w:num>
  <w:num w:numId="54">
    <w:abstractNumId w:val="88"/>
  </w:num>
  <w:num w:numId="55">
    <w:abstractNumId w:val="102"/>
  </w:num>
  <w:num w:numId="56">
    <w:abstractNumId w:val="79"/>
  </w:num>
  <w:num w:numId="57">
    <w:abstractNumId w:val="78"/>
  </w:num>
  <w:num w:numId="58">
    <w:abstractNumId w:val="75"/>
  </w:num>
  <w:num w:numId="59">
    <w:abstractNumId w:val="105"/>
  </w:num>
  <w:num w:numId="60">
    <w:abstractNumId w:val="81"/>
  </w:num>
  <w:num w:numId="61">
    <w:abstractNumId w:val="71"/>
  </w:num>
  <w:num w:numId="62">
    <w:abstractNumId w:val="93"/>
  </w:num>
  <w:num w:numId="63">
    <w:abstractNumId w:val="83"/>
  </w:num>
  <w:num w:numId="64">
    <w:abstractNumId w:val="76"/>
  </w:num>
  <w:num w:numId="65">
    <w:abstractNumId w:val="62"/>
  </w:num>
  <w:num w:numId="66">
    <w:abstractNumId w:val="101"/>
  </w:num>
  <w:num w:numId="67">
    <w:abstractNumId w:val="86"/>
  </w:num>
  <w:num w:numId="68">
    <w:abstractNumId w:val="92"/>
  </w:num>
  <w:num w:numId="69">
    <w:abstractNumId w:val="15"/>
  </w:num>
  <w:num w:numId="70">
    <w:abstractNumId w:val="98"/>
  </w:num>
  <w:num w:numId="71">
    <w:abstractNumId w:val="9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45"/>
    <w:rsid w:val="00000113"/>
    <w:rsid w:val="00002425"/>
    <w:rsid w:val="00010F02"/>
    <w:rsid w:val="00014699"/>
    <w:rsid w:val="000161D5"/>
    <w:rsid w:val="00044036"/>
    <w:rsid w:val="0005063A"/>
    <w:rsid w:val="00083202"/>
    <w:rsid w:val="000916EF"/>
    <w:rsid w:val="00092EB9"/>
    <w:rsid w:val="00093F51"/>
    <w:rsid w:val="000A601D"/>
    <w:rsid w:val="000C0586"/>
    <w:rsid w:val="000D0864"/>
    <w:rsid w:val="000E1795"/>
    <w:rsid w:val="000E7B74"/>
    <w:rsid w:val="000F71A1"/>
    <w:rsid w:val="00100EC0"/>
    <w:rsid w:val="001032C6"/>
    <w:rsid w:val="0010741F"/>
    <w:rsid w:val="00111EE4"/>
    <w:rsid w:val="00147BE9"/>
    <w:rsid w:val="0015482C"/>
    <w:rsid w:val="00157D25"/>
    <w:rsid w:val="001719A2"/>
    <w:rsid w:val="001735BB"/>
    <w:rsid w:val="001D7E86"/>
    <w:rsid w:val="001E03AB"/>
    <w:rsid w:val="001E3BF6"/>
    <w:rsid w:val="001E4D33"/>
    <w:rsid w:val="001E4F81"/>
    <w:rsid w:val="00205481"/>
    <w:rsid w:val="0021049B"/>
    <w:rsid w:val="00224715"/>
    <w:rsid w:val="002360EE"/>
    <w:rsid w:val="002447F4"/>
    <w:rsid w:val="00244FF5"/>
    <w:rsid w:val="00257898"/>
    <w:rsid w:val="00284ECD"/>
    <w:rsid w:val="002B68AF"/>
    <w:rsid w:val="002C4E72"/>
    <w:rsid w:val="002C65F7"/>
    <w:rsid w:val="00302056"/>
    <w:rsid w:val="00327AA8"/>
    <w:rsid w:val="00332877"/>
    <w:rsid w:val="00353F77"/>
    <w:rsid w:val="00373CB7"/>
    <w:rsid w:val="00390A58"/>
    <w:rsid w:val="003D38B3"/>
    <w:rsid w:val="003E52C6"/>
    <w:rsid w:val="003F650C"/>
    <w:rsid w:val="00404CBF"/>
    <w:rsid w:val="00415AE2"/>
    <w:rsid w:val="00423A5D"/>
    <w:rsid w:val="00435231"/>
    <w:rsid w:val="00446655"/>
    <w:rsid w:val="004542FC"/>
    <w:rsid w:val="004611C2"/>
    <w:rsid w:val="00470F99"/>
    <w:rsid w:val="00476F10"/>
    <w:rsid w:val="00487CE9"/>
    <w:rsid w:val="00495390"/>
    <w:rsid w:val="004D0ECE"/>
    <w:rsid w:val="004D4E42"/>
    <w:rsid w:val="004E3EBF"/>
    <w:rsid w:val="00526C9B"/>
    <w:rsid w:val="00527702"/>
    <w:rsid w:val="00530B63"/>
    <w:rsid w:val="0053421E"/>
    <w:rsid w:val="0055052E"/>
    <w:rsid w:val="00553A44"/>
    <w:rsid w:val="00555F8F"/>
    <w:rsid w:val="005821E9"/>
    <w:rsid w:val="0059086D"/>
    <w:rsid w:val="005925F3"/>
    <w:rsid w:val="00597EBC"/>
    <w:rsid w:val="005A4398"/>
    <w:rsid w:val="005B386F"/>
    <w:rsid w:val="005C0505"/>
    <w:rsid w:val="005C1A08"/>
    <w:rsid w:val="005C6245"/>
    <w:rsid w:val="005E0597"/>
    <w:rsid w:val="005E0911"/>
    <w:rsid w:val="00612943"/>
    <w:rsid w:val="00634B05"/>
    <w:rsid w:val="00640122"/>
    <w:rsid w:val="00641F3B"/>
    <w:rsid w:val="00652969"/>
    <w:rsid w:val="00664CE2"/>
    <w:rsid w:val="0066676C"/>
    <w:rsid w:val="00684999"/>
    <w:rsid w:val="00692151"/>
    <w:rsid w:val="006930E3"/>
    <w:rsid w:val="006C1704"/>
    <w:rsid w:val="006C26C7"/>
    <w:rsid w:val="006D7316"/>
    <w:rsid w:val="006F78BD"/>
    <w:rsid w:val="00704C00"/>
    <w:rsid w:val="00705AA2"/>
    <w:rsid w:val="00710A10"/>
    <w:rsid w:val="00730B73"/>
    <w:rsid w:val="0074609E"/>
    <w:rsid w:val="00783795"/>
    <w:rsid w:val="007963AA"/>
    <w:rsid w:val="0079661D"/>
    <w:rsid w:val="007C1380"/>
    <w:rsid w:val="007D1D77"/>
    <w:rsid w:val="007D26EC"/>
    <w:rsid w:val="007D4587"/>
    <w:rsid w:val="007D6598"/>
    <w:rsid w:val="007F30D6"/>
    <w:rsid w:val="007F5661"/>
    <w:rsid w:val="00810A44"/>
    <w:rsid w:val="00813B26"/>
    <w:rsid w:val="00814DB4"/>
    <w:rsid w:val="008231C0"/>
    <w:rsid w:val="00834B83"/>
    <w:rsid w:val="008463C7"/>
    <w:rsid w:val="00847F93"/>
    <w:rsid w:val="00860EFE"/>
    <w:rsid w:val="00865461"/>
    <w:rsid w:val="008677F1"/>
    <w:rsid w:val="00875023"/>
    <w:rsid w:val="00880D4E"/>
    <w:rsid w:val="00892F8E"/>
    <w:rsid w:val="008C147D"/>
    <w:rsid w:val="008C3284"/>
    <w:rsid w:val="008D4500"/>
    <w:rsid w:val="008F40EF"/>
    <w:rsid w:val="0092436F"/>
    <w:rsid w:val="00946D0F"/>
    <w:rsid w:val="0096557F"/>
    <w:rsid w:val="0096735E"/>
    <w:rsid w:val="00975A1C"/>
    <w:rsid w:val="00975D99"/>
    <w:rsid w:val="009842DC"/>
    <w:rsid w:val="00995F65"/>
    <w:rsid w:val="00997560"/>
    <w:rsid w:val="009D7DA2"/>
    <w:rsid w:val="009F1E00"/>
    <w:rsid w:val="00A53003"/>
    <w:rsid w:val="00A550C4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46AD7"/>
    <w:rsid w:val="00B479A0"/>
    <w:rsid w:val="00B539E6"/>
    <w:rsid w:val="00B718AD"/>
    <w:rsid w:val="00B77B5F"/>
    <w:rsid w:val="00B82201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15FFA"/>
    <w:rsid w:val="00C16420"/>
    <w:rsid w:val="00C32E25"/>
    <w:rsid w:val="00C35581"/>
    <w:rsid w:val="00C52ED1"/>
    <w:rsid w:val="00C55FEA"/>
    <w:rsid w:val="00C6004E"/>
    <w:rsid w:val="00C67987"/>
    <w:rsid w:val="00C67A71"/>
    <w:rsid w:val="00C75FF6"/>
    <w:rsid w:val="00C80444"/>
    <w:rsid w:val="00C8472E"/>
    <w:rsid w:val="00C87759"/>
    <w:rsid w:val="00C92947"/>
    <w:rsid w:val="00CA3BC3"/>
    <w:rsid w:val="00CA531A"/>
    <w:rsid w:val="00CA5DA9"/>
    <w:rsid w:val="00CB3A5E"/>
    <w:rsid w:val="00CD063B"/>
    <w:rsid w:val="00CD2007"/>
    <w:rsid w:val="00CE245A"/>
    <w:rsid w:val="00CF498B"/>
    <w:rsid w:val="00CF51D8"/>
    <w:rsid w:val="00D00377"/>
    <w:rsid w:val="00D16801"/>
    <w:rsid w:val="00D42C2F"/>
    <w:rsid w:val="00DA3845"/>
    <w:rsid w:val="00DC2155"/>
    <w:rsid w:val="00DE343C"/>
    <w:rsid w:val="00DE6C9D"/>
    <w:rsid w:val="00E11397"/>
    <w:rsid w:val="00E40AF8"/>
    <w:rsid w:val="00E43ACC"/>
    <w:rsid w:val="00E555B9"/>
    <w:rsid w:val="00E66012"/>
    <w:rsid w:val="00E94C9C"/>
    <w:rsid w:val="00EB122D"/>
    <w:rsid w:val="00EC73EC"/>
    <w:rsid w:val="00EF1C2A"/>
    <w:rsid w:val="00F04C64"/>
    <w:rsid w:val="00F169F6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0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6D30F-5040-4249-87F7-613A9D81C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1235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51</cp:revision>
  <cp:lastPrinted>2025-08-21T10:35:00Z</cp:lastPrinted>
  <dcterms:created xsi:type="dcterms:W3CDTF">2019-07-02T07:36:00Z</dcterms:created>
  <dcterms:modified xsi:type="dcterms:W3CDTF">2025-12-10T13:18:00Z</dcterms:modified>
</cp:coreProperties>
</file>